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06D84E99" w:rsidR="006A0A40" w:rsidRPr="00CB7739" w:rsidRDefault="00DD0ED9" w:rsidP="00F74AC2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DD0ED9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DD0ED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D0ED9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DD0ED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D0ED9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DD0ED9">
        <w:rPr>
          <w:rFonts w:ascii="Arial" w:hAnsi="Arial" w:cs="Arial"/>
          <w:b/>
          <w:bCs/>
          <w:sz w:val="22"/>
          <w:szCs w:val="22"/>
        </w:rPr>
        <w:t xml:space="preserve"> nr 1 152R w km 15+254 - 16+090 w m. </w:t>
      </w:r>
      <w:proofErr w:type="spellStart"/>
      <w:r w:rsidRPr="00DD0ED9">
        <w:rPr>
          <w:rFonts w:ascii="Arial" w:hAnsi="Arial" w:cs="Arial"/>
          <w:b/>
          <w:bCs/>
          <w:sz w:val="22"/>
          <w:szCs w:val="22"/>
        </w:rPr>
        <w:t>Podleszany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E371D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EFABC" w14:textId="77777777" w:rsidR="00E371DC" w:rsidRDefault="00E371DC" w:rsidP="00AC1A4B">
      <w:r>
        <w:separator/>
      </w:r>
    </w:p>
  </w:endnote>
  <w:endnote w:type="continuationSeparator" w:id="0">
    <w:p w14:paraId="2425A9AC" w14:textId="77777777" w:rsidR="00E371DC" w:rsidRDefault="00E371D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B6BB3" w14:textId="77777777" w:rsidR="00E371DC" w:rsidRDefault="00E371DC" w:rsidP="00AC1A4B">
      <w:r>
        <w:separator/>
      </w:r>
    </w:p>
  </w:footnote>
  <w:footnote w:type="continuationSeparator" w:id="0">
    <w:p w14:paraId="76ADC2F4" w14:textId="77777777" w:rsidR="00E371DC" w:rsidRDefault="00E371D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6D3713A2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DD0ED9">
      <w:rPr>
        <w:rFonts w:ascii="Calibri" w:hAnsi="Calibri"/>
        <w:b/>
        <w:bCs/>
        <w:color w:val="4F81BD"/>
        <w:sz w:val="18"/>
        <w:szCs w:val="18"/>
        <w:lang w:val="pl-PL" w:eastAsia="ar-SA"/>
      </w:rPr>
      <w:t>37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13ECC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8151E"/>
    <w:rsid w:val="007819F1"/>
    <w:rsid w:val="0079333B"/>
    <w:rsid w:val="007949BB"/>
    <w:rsid w:val="007A0D61"/>
    <w:rsid w:val="007A2D3A"/>
    <w:rsid w:val="007A3009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5AD7"/>
    <w:rsid w:val="00DA1A10"/>
    <w:rsid w:val="00DA232C"/>
    <w:rsid w:val="00DA44AE"/>
    <w:rsid w:val="00DB2896"/>
    <w:rsid w:val="00DB58C2"/>
    <w:rsid w:val="00DC13B8"/>
    <w:rsid w:val="00DC36A0"/>
    <w:rsid w:val="00DC3AD5"/>
    <w:rsid w:val="00DD0ED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371DC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4AC2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2021-01-22T11:31:00Z</cp:lastPrinted>
  <dcterms:created xsi:type="dcterms:W3CDTF">2021-02-17T13:08:00Z</dcterms:created>
  <dcterms:modified xsi:type="dcterms:W3CDTF">2024-03-20T09:56:00Z</dcterms:modified>
</cp:coreProperties>
</file>